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Default="007D39CE" w:rsidP="007D39CE">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75601FCE" w14:textId="240F7273" w:rsidR="009C5AAC" w:rsidRPr="009C5AAC" w:rsidRDefault="009C5AAC" w:rsidP="009C5AAC">
      <w:pPr>
        <w:spacing w:line="300" w:lineRule="auto"/>
        <w:ind w:left="720"/>
        <w:jc w:val="both"/>
        <w:rPr>
          <w:rFonts w:ascii="Arial" w:eastAsia="Arial" w:hAnsi="Arial" w:cs="Arial"/>
          <w:sz w:val="20"/>
        </w:rPr>
      </w:pP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79C1257B" w14:textId="021C2BCC" w:rsidR="009C5AAC" w:rsidRPr="008D58E6" w:rsidRDefault="003018CB" w:rsidP="009C5AAC">
      <w:pPr>
        <w:suppressAutoHyphens w:val="0"/>
        <w:spacing w:line="300" w:lineRule="auto"/>
        <w:jc w:val="both"/>
        <w:rPr>
          <w:rFonts w:ascii="Arial" w:hAnsi="Arial" w:cs="Arial"/>
          <w:color w:val="000000"/>
          <w:sz w:val="20"/>
        </w:rPr>
      </w:pPr>
      <w:r w:rsidRPr="00A15B98">
        <w:rPr>
          <w:rFonts w:ascii="Arial" w:hAnsi="Arial" w:cs="Arial"/>
          <w:color w:val="000000"/>
          <w:sz w:val="20"/>
        </w:rPr>
        <w:t>Zhotovitel se zavazuje, že pro objednatele provede v souladu s touto smlouvou dále uvedené práce na akci „</w:t>
      </w:r>
      <w:r w:rsidR="008D58E6">
        <w:rPr>
          <w:rFonts w:ascii="Arial" w:hAnsi="Arial" w:cs="Arial"/>
          <w:b/>
          <w:bCs/>
          <w:color w:val="000000"/>
          <w:sz w:val="20"/>
        </w:rPr>
        <w:t>Jeřábkova 4 – výměna oken, dveří, zrušení balkonů, zateplení, fasáda</w:t>
      </w:r>
      <w:r w:rsidRPr="00A15B98">
        <w:rPr>
          <w:rFonts w:ascii="Arial" w:hAnsi="Arial" w:cs="Arial"/>
          <w:color w:val="000000"/>
          <w:sz w:val="20"/>
        </w:rPr>
        <w:t xml:space="preserve">“. </w:t>
      </w:r>
      <w:r w:rsidR="00D7026A" w:rsidRPr="00A15B98">
        <w:rPr>
          <w:rFonts w:ascii="Arial" w:hAnsi="Arial" w:cs="Arial"/>
          <w:color w:val="000000"/>
          <w:sz w:val="20"/>
        </w:rPr>
        <w:t>Zhotovitel se zavazuje</w:t>
      </w:r>
      <w:r w:rsidR="0018168E" w:rsidRPr="00A15B98">
        <w:rPr>
          <w:rFonts w:ascii="Arial" w:hAnsi="Arial" w:cs="Arial"/>
          <w:color w:val="000000"/>
          <w:sz w:val="20"/>
        </w:rPr>
        <w:t xml:space="preserve"> </w:t>
      </w:r>
      <w:r w:rsidR="008D58E6">
        <w:rPr>
          <w:rFonts w:ascii="Arial" w:hAnsi="Arial" w:cs="Arial"/>
          <w:color w:val="000000"/>
          <w:sz w:val="20"/>
        </w:rPr>
        <w:t xml:space="preserve">provést </w:t>
      </w:r>
      <w:r w:rsidR="008D58E6" w:rsidRPr="008D58E6">
        <w:rPr>
          <w:rFonts w:ascii="Arial" w:hAnsi="Arial" w:cs="Arial"/>
          <w:color w:val="000000"/>
          <w:sz w:val="20"/>
        </w:rPr>
        <w:t xml:space="preserve">udržovací práce a stavební úpravy dvorního průčelí </w:t>
      </w:r>
      <w:r w:rsidR="008D58E6">
        <w:rPr>
          <w:rFonts w:ascii="Arial" w:hAnsi="Arial" w:cs="Arial"/>
          <w:color w:val="000000"/>
          <w:sz w:val="20"/>
        </w:rPr>
        <w:t>v objektu</w:t>
      </w:r>
      <w:r w:rsidR="008D58E6" w:rsidRPr="008D58E6">
        <w:rPr>
          <w:rFonts w:ascii="Arial" w:hAnsi="Arial" w:cs="Arial"/>
          <w:color w:val="000000"/>
          <w:sz w:val="20"/>
        </w:rPr>
        <w:t xml:space="preserve"> Jeřábkova 4</w:t>
      </w:r>
      <w:r w:rsidR="008D58E6">
        <w:rPr>
          <w:rFonts w:ascii="Arial" w:hAnsi="Arial" w:cs="Arial"/>
          <w:color w:val="000000"/>
          <w:sz w:val="20"/>
        </w:rPr>
        <w:t xml:space="preserve">. </w:t>
      </w:r>
      <w:r w:rsidR="008D58E6" w:rsidRPr="008D58E6">
        <w:rPr>
          <w:rFonts w:ascii="Arial" w:hAnsi="Arial" w:cs="Arial"/>
          <w:color w:val="000000"/>
          <w:sz w:val="20"/>
        </w:rPr>
        <w:t>Jedná se o výměnu stávajících kastlových a balkonových dveří ve čtyřech nadzemních podlaží</w:t>
      </w:r>
      <w:r w:rsidR="000304F5">
        <w:rPr>
          <w:rFonts w:ascii="Arial" w:hAnsi="Arial" w:cs="Arial"/>
          <w:color w:val="000000"/>
          <w:sz w:val="20"/>
        </w:rPr>
        <w:t>ch</w:t>
      </w:r>
      <w:r w:rsidR="008D58E6" w:rsidRPr="008D58E6">
        <w:rPr>
          <w:rFonts w:ascii="Arial" w:hAnsi="Arial" w:cs="Arial"/>
          <w:color w:val="000000"/>
          <w:sz w:val="20"/>
        </w:rPr>
        <w:t xml:space="preserve">, včetně odstranění stávajících konstrukcí balkónů a jejich nahrazení pouze bezpečnostním zábradlím a dále zateplení průčelí a </w:t>
      </w:r>
      <w:r w:rsidR="008D58E6">
        <w:rPr>
          <w:rFonts w:ascii="Arial" w:hAnsi="Arial" w:cs="Arial"/>
          <w:color w:val="000000"/>
          <w:sz w:val="20"/>
        </w:rPr>
        <w:t xml:space="preserve">provedení </w:t>
      </w:r>
      <w:r w:rsidR="008D58E6" w:rsidRPr="008D58E6">
        <w:rPr>
          <w:rFonts w:ascii="Arial" w:hAnsi="Arial" w:cs="Arial"/>
          <w:color w:val="000000"/>
          <w:sz w:val="20"/>
        </w:rPr>
        <w:t>nov</w:t>
      </w:r>
      <w:r w:rsidR="008D58E6">
        <w:rPr>
          <w:rFonts w:ascii="Arial" w:hAnsi="Arial" w:cs="Arial"/>
          <w:color w:val="000000"/>
          <w:sz w:val="20"/>
        </w:rPr>
        <w:t>é</w:t>
      </w:r>
      <w:r w:rsidR="008D58E6" w:rsidRPr="008D58E6">
        <w:rPr>
          <w:rFonts w:ascii="Arial" w:hAnsi="Arial" w:cs="Arial"/>
          <w:color w:val="000000"/>
          <w:sz w:val="20"/>
        </w:rPr>
        <w:t xml:space="preserve"> fasád</w:t>
      </w:r>
      <w:r w:rsidR="008D58E6">
        <w:rPr>
          <w:rFonts w:ascii="Arial" w:hAnsi="Arial" w:cs="Arial"/>
          <w:color w:val="000000"/>
          <w:sz w:val="20"/>
        </w:rPr>
        <w:t>y</w:t>
      </w:r>
      <w:r w:rsidR="008D58E6" w:rsidRPr="008D58E6">
        <w:rPr>
          <w:rFonts w:ascii="Arial" w:hAnsi="Arial" w:cs="Arial"/>
          <w:color w:val="000000"/>
          <w:sz w:val="20"/>
        </w:rPr>
        <w:t>, a to bez spodní části domu kde se nachází sklep a vchody do domu. Nové okenní výplně zachovají stávající členění a budou z lepených dřevěných profilů se standardním izolačním 2 sklem – barevnost oken zachovat – RAL 9001</w:t>
      </w:r>
      <w:r w:rsidR="008D58E6">
        <w:rPr>
          <w:rFonts w:ascii="Arial" w:hAnsi="Arial" w:cs="Arial"/>
          <w:color w:val="000000"/>
          <w:sz w:val="20"/>
        </w:rPr>
        <w:t xml:space="preserve">. </w:t>
      </w:r>
      <w:r w:rsidR="008D58E6" w:rsidRPr="008D58E6">
        <w:rPr>
          <w:rFonts w:ascii="Arial" w:hAnsi="Arial" w:cs="Arial"/>
          <w:color w:val="000000"/>
          <w:sz w:val="20"/>
        </w:rPr>
        <w:t>Před realizací projektu</w:t>
      </w:r>
      <w:r w:rsidR="00CA1747">
        <w:rPr>
          <w:rFonts w:ascii="Arial" w:hAnsi="Arial" w:cs="Arial"/>
          <w:color w:val="000000"/>
          <w:sz w:val="20"/>
        </w:rPr>
        <w:t xml:space="preserve"> se zhotovitel zavazuje</w:t>
      </w:r>
      <w:r w:rsidR="008D58E6" w:rsidRPr="008D58E6">
        <w:rPr>
          <w:rFonts w:ascii="Arial" w:hAnsi="Arial" w:cs="Arial"/>
          <w:color w:val="000000"/>
          <w:sz w:val="20"/>
        </w:rPr>
        <w:t xml:space="preserve"> zástupcům NPÚ/OPP předlož</w:t>
      </w:r>
      <w:r w:rsidR="00BF0DB0">
        <w:rPr>
          <w:rFonts w:ascii="Arial" w:hAnsi="Arial" w:cs="Arial"/>
          <w:color w:val="000000"/>
          <w:sz w:val="20"/>
        </w:rPr>
        <w:t>it</w:t>
      </w:r>
      <w:r w:rsidR="008D58E6" w:rsidRPr="008D58E6">
        <w:rPr>
          <w:rFonts w:ascii="Arial" w:hAnsi="Arial" w:cs="Arial"/>
          <w:color w:val="000000"/>
          <w:sz w:val="20"/>
        </w:rPr>
        <w:t xml:space="preserve"> výkresy oken a zhotov</w:t>
      </w:r>
      <w:r w:rsidR="00BF0DB0">
        <w:rPr>
          <w:rFonts w:ascii="Arial" w:hAnsi="Arial" w:cs="Arial"/>
          <w:color w:val="000000"/>
          <w:sz w:val="20"/>
        </w:rPr>
        <w:t>it</w:t>
      </w:r>
      <w:r w:rsidR="008D58E6" w:rsidRPr="008D58E6">
        <w:rPr>
          <w:rFonts w:ascii="Arial" w:hAnsi="Arial" w:cs="Arial"/>
          <w:color w:val="000000"/>
          <w:sz w:val="20"/>
        </w:rPr>
        <w:t xml:space="preserve"> prototyp okna k</w:t>
      </w:r>
      <w:r w:rsidR="00AA5136">
        <w:rPr>
          <w:rFonts w:ascii="Arial" w:hAnsi="Arial" w:cs="Arial"/>
          <w:color w:val="000000"/>
          <w:sz w:val="20"/>
        </w:rPr>
        <w:t> </w:t>
      </w:r>
      <w:r w:rsidR="008D58E6" w:rsidRPr="008D58E6">
        <w:rPr>
          <w:rFonts w:ascii="Arial" w:hAnsi="Arial" w:cs="Arial"/>
          <w:color w:val="000000"/>
          <w:sz w:val="20"/>
        </w:rPr>
        <w:t>připomínkování</w:t>
      </w:r>
      <w:r w:rsidR="00AA5136">
        <w:rPr>
          <w:rFonts w:ascii="Arial" w:hAnsi="Arial" w:cs="Arial"/>
          <w:color w:val="000000"/>
          <w:sz w:val="20"/>
        </w:rPr>
        <w:t xml:space="preserve"> (tento úkon může být realizován již v roce 2025)</w:t>
      </w:r>
      <w:r w:rsidR="008D58E6" w:rsidRPr="008D58E6">
        <w:rPr>
          <w:rFonts w:ascii="Arial" w:hAnsi="Arial" w:cs="Arial"/>
          <w:color w:val="000000"/>
          <w:sz w:val="20"/>
        </w:rPr>
        <w:t>. Vnější nové parapety budou z lesklého válcovitého titanzinkového plechu. Vnitřní parapety budou dodány nové z materiálu, typ jako je nyní původní. Do nových oken budou namontovány nové horizontální žaluzie v oknech, v nadsvětlíku oken a dveří. Budou použity nové kliky a kličky dle specifikace. Demontované zábradlí bude použito po úpravě jako nové bezpečnostní. Vedení hromosvodu bude nahrazeno novým vedením. Svody na vodu ze střechy budou taktéž vyměněny.</w:t>
      </w:r>
      <w:r w:rsidR="008D58E6">
        <w:rPr>
          <w:rFonts w:ascii="Arial" w:hAnsi="Arial" w:cs="Arial"/>
          <w:color w:val="000000"/>
          <w:sz w:val="20"/>
        </w:rPr>
        <w:t xml:space="preserve"> Zhotovitel je povinen o</w:t>
      </w:r>
      <w:r w:rsidR="008D58E6" w:rsidRPr="008D58E6">
        <w:rPr>
          <w:rFonts w:ascii="Arial" w:hAnsi="Arial" w:cs="Arial"/>
          <w:color w:val="000000"/>
          <w:sz w:val="20"/>
        </w:rPr>
        <w:t xml:space="preserve">bjekt prohlédnut před </w:t>
      </w:r>
      <w:r w:rsidR="008D58E6">
        <w:rPr>
          <w:rFonts w:ascii="Arial" w:hAnsi="Arial" w:cs="Arial"/>
          <w:color w:val="000000"/>
          <w:sz w:val="20"/>
        </w:rPr>
        <w:t>zahájením</w:t>
      </w:r>
      <w:r w:rsidR="008D58E6" w:rsidRPr="008D58E6">
        <w:rPr>
          <w:rFonts w:ascii="Arial" w:hAnsi="Arial" w:cs="Arial"/>
          <w:color w:val="000000"/>
          <w:sz w:val="20"/>
        </w:rPr>
        <w:t xml:space="preserve"> </w:t>
      </w:r>
      <w:r w:rsidR="008D58E6">
        <w:rPr>
          <w:rFonts w:ascii="Arial" w:hAnsi="Arial" w:cs="Arial"/>
          <w:color w:val="000000"/>
          <w:sz w:val="20"/>
        </w:rPr>
        <w:t>prací</w:t>
      </w:r>
      <w:r w:rsidR="008D58E6" w:rsidRPr="008D58E6">
        <w:rPr>
          <w:rFonts w:ascii="Arial" w:hAnsi="Arial" w:cs="Arial"/>
          <w:color w:val="000000"/>
          <w:sz w:val="20"/>
        </w:rPr>
        <w:t xml:space="preserve"> ve smyslu hnízdění ptactva nebo netopýrů. O této skutečnosti musí být uskutečněn záznam do stavebního deníku. V případě výskytů živočichů </w:t>
      </w:r>
      <w:r w:rsidR="00FB26BD">
        <w:rPr>
          <w:rFonts w:ascii="Arial" w:hAnsi="Arial" w:cs="Arial"/>
          <w:color w:val="000000"/>
          <w:sz w:val="20"/>
        </w:rPr>
        <w:t>se zhotovitel zavazuje</w:t>
      </w:r>
      <w:r w:rsidR="008D58E6" w:rsidRPr="008D58E6">
        <w:rPr>
          <w:rFonts w:ascii="Arial" w:hAnsi="Arial" w:cs="Arial"/>
          <w:color w:val="000000"/>
          <w:sz w:val="20"/>
        </w:rPr>
        <w:t xml:space="preserve"> kontaktovat Českou společnost ornitologickou. </w:t>
      </w:r>
      <w:r w:rsidR="008D58E6">
        <w:rPr>
          <w:rFonts w:ascii="Arial" w:hAnsi="Arial" w:cs="Arial"/>
          <w:color w:val="000000"/>
          <w:sz w:val="20"/>
        </w:rPr>
        <w:t>Zhotovitel je povinen</w:t>
      </w:r>
      <w:r w:rsidR="008D58E6" w:rsidRPr="008D58E6">
        <w:rPr>
          <w:rFonts w:ascii="Arial" w:hAnsi="Arial" w:cs="Arial"/>
          <w:color w:val="000000"/>
          <w:sz w:val="20"/>
        </w:rPr>
        <w:t xml:space="preserve"> naklád</w:t>
      </w:r>
      <w:r w:rsidR="008D58E6">
        <w:rPr>
          <w:rFonts w:ascii="Arial" w:hAnsi="Arial" w:cs="Arial"/>
          <w:color w:val="000000"/>
          <w:sz w:val="20"/>
        </w:rPr>
        <w:t>at</w:t>
      </w:r>
      <w:r w:rsidR="008D58E6" w:rsidRPr="008D58E6">
        <w:rPr>
          <w:rFonts w:ascii="Arial" w:hAnsi="Arial" w:cs="Arial"/>
          <w:color w:val="000000"/>
          <w:sz w:val="20"/>
        </w:rPr>
        <w:t xml:space="preserve"> s</w:t>
      </w:r>
      <w:r w:rsidR="008D58E6">
        <w:rPr>
          <w:rFonts w:ascii="Arial" w:hAnsi="Arial" w:cs="Arial"/>
          <w:color w:val="000000"/>
          <w:sz w:val="20"/>
        </w:rPr>
        <w:t> </w:t>
      </w:r>
      <w:r w:rsidR="008D58E6" w:rsidRPr="008D58E6">
        <w:rPr>
          <w:rFonts w:ascii="Arial" w:hAnsi="Arial" w:cs="Arial"/>
          <w:color w:val="000000"/>
          <w:sz w:val="20"/>
        </w:rPr>
        <w:t>odpady</w:t>
      </w:r>
      <w:r w:rsidR="008D58E6">
        <w:rPr>
          <w:rFonts w:ascii="Arial" w:hAnsi="Arial" w:cs="Arial"/>
          <w:color w:val="000000"/>
          <w:sz w:val="20"/>
        </w:rPr>
        <w:t xml:space="preserve"> dle zákona. Během stavby bude</w:t>
      </w:r>
      <w:r w:rsidR="0006214B">
        <w:rPr>
          <w:rFonts w:ascii="Arial" w:hAnsi="Arial" w:cs="Arial"/>
          <w:color w:val="000000"/>
          <w:sz w:val="20"/>
        </w:rPr>
        <w:t xml:space="preserve"> zhotovitelem</w:t>
      </w:r>
      <w:r w:rsidR="008D58E6">
        <w:rPr>
          <w:rFonts w:ascii="Arial" w:hAnsi="Arial" w:cs="Arial"/>
          <w:color w:val="000000"/>
          <w:sz w:val="20"/>
        </w:rPr>
        <w:t xml:space="preserve"> pořizována fotodok</w:t>
      </w:r>
      <w:r w:rsidR="009C5AAC">
        <w:rPr>
          <w:rFonts w:ascii="Arial" w:hAnsi="Arial" w:cs="Arial"/>
          <w:color w:val="000000"/>
          <w:sz w:val="20"/>
        </w:rPr>
        <w:t xml:space="preserve">umentace. </w:t>
      </w:r>
      <w:r w:rsidR="008D58E6" w:rsidRPr="008D58E6">
        <w:rPr>
          <w:rFonts w:ascii="Arial" w:hAnsi="Arial" w:cs="Arial"/>
          <w:color w:val="000000"/>
          <w:sz w:val="20"/>
        </w:rPr>
        <w:t>Na stavbě bude veden stavební deník.</w:t>
      </w:r>
      <w:r w:rsidR="009C5AAC" w:rsidRPr="009C5AAC">
        <w:rPr>
          <w:rFonts w:ascii="Arial" w:hAnsi="Arial" w:cs="Arial"/>
          <w:color w:val="000000"/>
          <w:sz w:val="20"/>
        </w:rPr>
        <w:t xml:space="preserve"> </w:t>
      </w:r>
      <w:r w:rsidR="009C5AAC" w:rsidRPr="008D58E6">
        <w:rPr>
          <w:rFonts w:ascii="Arial" w:hAnsi="Arial" w:cs="Arial"/>
          <w:color w:val="000000"/>
          <w:sz w:val="20"/>
        </w:rPr>
        <w:t xml:space="preserve">Během stavby budou stanovené kontrolní dny spolu se zástupci NPÚ/OPP. </w:t>
      </w:r>
    </w:p>
    <w:p w14:paraId="01C7DE51" w14:textId="77777777" w:rsidR="009C5AAC" w:rsidRDefault="009C5AAC" w:rsidP="009C5AAC">
      <w:pPr>
        <w:suppressAutoHyphens w:val="0"/>
        <w:spacing w:line="300" w:lineRule="auto"/>
        <w:jc w:val="both"/>
        <w:rPr>
          <w:rFonts w:ascii="Arial" w:hAnsi="Arial" w:cs="Arial"/>
          <w:color w:val="000000"/>
          <w:sz w:val="20"/>
        </w:rPr>
      </w:pPr>
    </w:p>
    <w:p w14:paraId="40C51419" w14:textId="6BA87C00" w:rsidR="008D58E6" w:rsidRPr="008D58E6" w:rsidRDefault="008D58E6" w:rsidP="008D58E6">
      <w:pPr>
        <w:suppressAutoHyphens w:val="0"/>
        <w:spacing w:line="300" w:lineRule="auto"/>
        <w:jc w:val="both"/>
        <w:rPr>
          <w:rFonts w:ascii="Arial" w:hAnsi="Arial" w:cs="Arial"/>
          <w:color w:val="000000"/>
          <w:sz w:val="20"/>
        </w:rPr>
      </w:pPr>
    </w:p>
    <w:p w14:paraId="53101AD4" w14:textId="63A0EAA2" w:rsidR="008D58E6" w:rsidRDefault="008D58E6" w:rsidP="008D58E6">
      <w:pPr>
        <w:suppressAutoHyphens w:val="0"/>
        <w:spacing w:line="300" w:lineRule="auto"/>
        <w:jc w:val="both"/>
        <w:rPr>
          <w:rFonts w:ascii="Arial" w:hAnsi="Arial" w:cs="Arial"/>
          <w:color w:val="000000"/>
          <w:sz w:val="20"/>
        </w:rPr>
      </w:pPr>
    </w:p>
    <w:p w14:paraId="6FCD7FF1" w14:textId="77777777" w:rsidR="008D58E6" w:rsidRPr="008D58E6" w:rsidRDefault="008D58E6" w:rsidP="008D58E6">
      <w:pPr>
        <w:suppressAutoHyphens w:val="0"/>
        <w:spacing w:line="300" w:lineRule="auto"/>
        <w:jc w:val="both"/>
        <w:rPr>
          <w:rFonts w:ascii="Arial" w:hAnsi="Arial" w:cs="Arial"/>
          <w:color w:val="000000"/>
          <w:sz w:val="20"/>
        </w:rPr>
      </w:pPr>
    </w:p>
    <w:p w14:paraId="784589A8" w14:textId="77777777" w:rsidR="008D58E6" w:rsidRDefault="008D58E6" w:rsidP="00A15B98">
      <w:pPr>
        <w:suppressAutoHyphens w:val="0"/>
        <w:spacing w:line="300" w:lineRule="auto"/>
        <w:jc w:val="both"/>
        <w:rPr>
          <w:rFonts w:ascii="Arial" w:hAnsi="Arial" w:cs="Arial"/>
          <w:color w:val="000000"/>
          <w:sz w:val="20"/>
        </w:rPr>
      </w:pPr>
    </w:p>
    <w:p w14:paraId="1CEA0A5C" w14:textId="77777777" w:rsidR="008D58E6" w:rsidRDefault="008D58E6" w:rsidP="00A15B98">
      <w:pPr>
        <w:suppressAutoHyphens w:val="0"/>
        <w:spacing w:line="300" w:lineRule="auto"/>
        <w:jc w:val="both"/>
        <w:rPr>
          <w:rFonts w:ascii="Arial" w:hAnsi="Arial" w:cs="Arial"/>
          <w:color w:val="000000"/>
          <w:sz w:val="20"/>
        </w:rPr>
      </w:pPr>
    </w:p>
    <w:p w14:paraId="5620864D" w14:textId="77777777" w:rsidR="008D58E6" w:rsidRDefault="008D58E6" w:rsidP="00A15B98">
      <w:pPr>
        <w:suppressAutoHyphens w:val="0"/>
        <w:spacing w:line="300" w:lineRule="auto"/>
        <w:jc w:val="both"/>
        <w:rPr>
          <w:rFonts w:ascii="Arial" w:hAnsi="Arial" w:cs="Arial"/>
          <w:color w:val="000000"/>
          <w:sz w:val="20"/>
        </w:rPr>
      </w:pPr>
    </w:p>
    <w:p w14:paraId="0EB6D88C" w14:textId="66ED2A0C" w:rsidR="00BC12F1" w:rsidRPr="009C5AAC" w:rsidRDefault="00D7026A" w:rsidP="00A15B98">
      <w:pPr>
        <w:suppressAutoHyphens w:val="0"/>
        <w:spacing w:line="300" w:lineRule="auto"/>
        <w:jc w:val="both"/>
        <w:rPr>
          <w:rFonts w:ascii="Arial" w:hAnsi="Arial" w:cs="Arial"/>
          <w:color w:val="000000"/>
          <w:sz w:val="20"/>
        </w:rPr>
      </w:pPr>
      <w:bookmarkStart w:id="0" w:name="_Hlk195509196"/>
      <w:r w:rsidRPr="00A15B98">
        <w:rPr>
          <w:rFonts w:ascii="Arial" w:hAnsi="Arial" w:cs="Arial"/>
          <w:color w:val="000000"/>
          <w:sz w:val="20"/>
        </w:rPr>
        <w:t xml:space="preserve">Práce budou provedeny dle </w:t>
      </w:r>
      <w:r w:rsidR="009C5AAC">
        <w:rPr>
          <w:rFonts w:ascii="Arial" w:hAnsi="Arial" w:cs="Arial"/>
          <w:color w:val="000000"/>
          <w:sz w:val="20"/>
        </w:rPr>
        <w:t>technické zprávy</w:t>
      </w:r>
      <w:r w:rsidR="001A65C3" w:rsidRPr="00A15B98">
        <w:rPr>
          <w:rFonts w:ascii="Arial" w:hAnsi="Arial" w:cs="Arial"/>
          <w:color w:val="000000"/>
          <w:sz w:val="20"/>
        </w:rPr>
        <w:t xml:space="preserve"> </w:t>
      </w:r>
      <w:r w:rsidRPr="00A15B98">
        <w:rPr>
          <w:rFonts w:ascii="Arial" w:hAnsi="Arial" w:cs="Arial"/>
          <w:color w:val="000000"/>
          <w:sz w:val="20"/>
        </w:rPr>
        <w:t xml:space="preserve">a výkazu výměr </w:t>
      </w:r>
      <w:r w:rsidR="00A15B98" w:rsidRPr="00A15B98">
        <w:rPr>
          <w:rFonts w:ascii="Arial" w:hAnsi="Arial" w:cs="Arial"/>
          <w:color w:val="000000"/>
          <w:sz w:val="20"/>
        </w:rPr>
        <w:t>zpracovaných</w:t>
      </w:r>
      <w:r w:rsidR="009C5AAC">
        <w:rPr>
          <w:rFonts w:ascii="Arial" w:hAnsi="Arial" w:cs="Arial"/>
          <w:color w:val="000000"/>
          <w:sz w:val="20"/>
        </w:rPr>
        <w:t xml:space="preserve"> Ing. Evou Ševelovou, </w:t>
      </w:r>
      <w:r w:rsidR="009C5AAC" w:rsidRPr="009C5AAC">
        <w:rPr>
          <w:rFonts w:ascii="Arial" w:hAnsi="Arial" w:cs="Arial"/>
          <w:color w:val="000000"/>
          <w:sz w:val="20"/>
        </w:rPr>
        <w:t>671 75, Loděnice 50</w:t>
      </w:r>
      <w:r w:rsidR="009C5AAC">
        <w:rPr>
          <w:rFonts w:ascii="Arial" w:hAnsi="Arial" w:cs="Arial"/>
          <w:color w:val="000000"/>
          <w:sz w:val="20"/>
        </w:rPr>
        <w:t xml:space="preserve">, IČO </w:t>
      </w:r>
      <w:r w:rsidR="009C5AAC" w:rsidRPr="009C5AAC">
        <w:rPr>
          <w:rFonts w:ascii="Arial" w:hAnsi="Arial" w:cs="Arial"/>
          <w:color w:val="000000"/>
          <w:sz w:val="20"/>
        </w:rPr>
        <w:t>13064681</w:t>
      </w:r>
      <w:r w:rsidR="009C5AAC">
        <w:rPr>
          <w:rFonts w:ascii="Arial" w:hAnsi="Arial" w:cs="Arial"/>
          <w:color w:val="000000"/>
          <w:sz w:val="20"/>
        </w:rPr>
        <w:t xml:space="preserve"> a v souladu se závazným stanoviskem NPÚ, OPP MMB a dalších dotčených orgánů (OŽP aj.). </w:t>
      </w:r>
      <w:r w:rsidRPr="00A15B98">
        <w:rPr>
          <w:rFonts w:ascii="Arial" w:hAnsi="Arial" w:cs="Arial"/>
          <w:color w:val="000000"/>
          <w:sz w:val="20"/>
        </w:rPr>
        <w:t xml:space="preserve">Výše </w:t>
      </w:r>
      <w:bookmarkEnd w:id="0"/>
      <w:r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0BD7FCBD" w14:textId="77777777" w:rsidR="00321E74" w:rsidRDefault="00321E74"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bookmarkStart w:id="1" w:name="_Hlk198300326"/>
      <w:r>
        <w:rPr>
          <w:rFonts w:ascii="Arial" w:hAnsi="Arial" w:cs="Arial"/>
          <w:sz w:val="20"/>
          <w:lang w:val="cs-CZ"/>
        </w:rPr>
        <w:t>2.1</w:t>
      </w:r>
    </w:p>
    <w:p w14:paraId="7F123D4E" w14:textId="69DE7783"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 xml:space="preserve">Zhotovitel se zavazuje provést </w:t>
      </w:r>
      <w:r w:rsidRPr="00CA4E0D">
        <w:rPr>
          <w:rFonts w:ascii="Arial" w:hAnsi="Arial" w:cs="Arial"/>
          <w:color w:val="auto"/>
          <w:sz w:val="20"/>
          <w:lang w:val="cs-CZ"/>
        </w:rPr>
        <w:t>dílo</w:t>
      </w:r>
      <w:r w:rsidR="00CA4E0D">
        <w:rPr>
          <w:rFonts w:ascii="Arial" w:hAnsi="Arial" w:cs="Arial"/>
          <w:b/>
          <w:bCs/>
          <w:color w:val="auto"/>
          <w:sz w:val="20"/>
          <w:lang w:val="cs-CZ"/>
        </w:rPr>
        <w:t xml:space="preserve"> od 1. 3. 2026 do 31. 7. 2026</w:t>
      </w:r>
      <w:r w:rsidR="00E76653" w:rsidRPr="001737B7">
        <w:rPr>
          <w:rFonts w:ascii="Arial" w:hAnsi="Arial" w:cs="Arial"/>
          <w:b/>
          <w:bCs/>
          <w:sz w:val="20"/>
          <w:lang w:val="cs-CZ"/>
        </w:rPr>
        <w:t xml:space="preserve">. </w:t>
      </w:r>
      <w:r w:rsidRPr="001737B7">
        <w:rPr>
          <w:rFonts w:ascii="Arial" w:hAnsi="Arial" w:cs="Arial"/>
          <w:sz w:val="20"/>
          <w:lang w:val="cs-CZ"/>
        </w:rPr>
        <w:t>Zhotovitel se zavazuje předložit objednateli závazný časový harmonogram prováděných prací do</w:t>
      </w:r>
      <w:r w:rsidR="00AA5136">
        <w:rPr>
          <w:rFonts w:ascii="Arial" w:hAnsi="Arial" w:cs="Arial"/>
          <w:sz w:val="20"/>
          <w:lang w:val="cs-CZ"/>
        </w:rPr>
        <w:t xml:space="preserve"> </w:t>
      </w:r>
      <w:r w:rsidR="00CA4E0D">
        <w:rPr>
          <w:rFonts w:ascii="Arial" w:hAnsi="Arial" w:cs="Arial"/>
          <w:sz w:val="20"/>
          <w:lang w:val="cs-CZ"/>
        </w:rPr>
        <w:t xml:space="preserve">31. 1. </w:t>
      </w:r>
      <w:proofErr w:type="gramStart"/>
      <w:r w:rsidR="00CA4E0D">
        <w:rPr>
          <w:rFonts w:ascii="Arial" w:hAnsi="Arial" w:cs="Arial"/>
          <w:sz w:val="20"/>
          <w:lang w:val="cs-CZ"/>
        </w:rPr>
        <w:t xml:space="preserve">2026 </w:t>
      </w:r>
      <w:r w:rsidRPr="001737B7">
        <w:rPr>
          <w:rFonts w:ascii="Arial" w:hAnsi="Arial" w:cs="Arial"/>
          <w:sz w:val="20"/>
          <w:lang w:val="cs-CZ"/>
        </w:rPr>
        <w:t>.</w:t>
      </w:r>
      <w:proofErr w:type="gramEnd"/>
      <w:r w:rsidRPr="001737B7">
        <w:rPr>
          <w:rFonts w:ascii="Arial" w:hAnsi="Arial" w:cs="Arial"/>
          <w:sz w:val="20"/>
          <w:lang w:val="cs-CZ"/>
        </w:rPr>
        <w:t xml:space="preserve"> Časový 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CA4E0D">
        <w:rPr>
          <w:rFonts w:ascii="Arial" w:hAnsi="Arial" w:cs="Arial"/>
          <w:sz w:val="20"/>
          <w:lang w:val="cs-CZ"/>
        </w:rPr>
        <w:t xml:space="preserve">10. 3. </w:t>
      </w:r>
      <w:proofErr w:type="gramStart"/>
      <w:r w:rsidR="00CA4E0D">
        <w:rPr>
          <w:rFonts w:ascii="Arial" w:hAnsi="Arial" w:cs="Arial"/>
          <w:sz w:val="20"/>
          <w:lang w:val="cs-CZ"/>
        </w:rPr>
        <w:t xml:space="preserve">2026 </w:t>
      </w:r>
      <w:r w:rsidR="001737B7" w:rsidRPr="00E50AC8">
        <w:rPr>
          <w:rFonts w:ascii="Arial" w:hAnsi="Arial" w:cs="Arial"/>
          <w:color w:val="auto"/>
          <w:sz w:val="20"/>
          <w:lang w:val="cs-CZ"/>
        </w:rPr>
        <w:t xml:space="preserve"> nebo</w:t>
      </w:r>
      <w:proofErr w:type="gramEnd"/>
      <w:r w:rsidR="001737B7" w:rsidRPr="00E50AC8">
        <w:rPr>
          <w:rFonts w:ascii="Arial" w:hAnsi="Arial" w:cs="Arial"/>
          <w:color w:val="auto"/>
          <w:sz w:val="20"/>
          <w:lang w:val="cs-CZ"/>
        </w:rPr>
        <w:t xml:space="preserve"> do doby zahájení uvedené v odsouhlaseném harmonogramu.</w:t>
      </w:r>
      <w:bookmarkEnd w:id="1"/>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2"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E59C887"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9C5AA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2"/>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0C1C4965" w14:textId="77777777" w:rsidR="00866A3F" w:rsidRDefault="00866A3F">
      <w:pPr>
        <w:pStyle w:val="Texttabulky"/>
        <w:spacing w:line="300" w:lineRule="auto"/>
        <w:jc w:val="both"/>
        <w:rPr>
          <w:rFonts w:ascii="Arial" w:hAnsi="Arial" w:cs="Arial"/>
          <w:sz w:val="20"/>
          <w:lang w:val="cs-CZ"/>
        </w:rPr>
      </w:pPr>
    </w:p>
    <w:p w14:paraId="70537AB2" w14:textId="77777777" w:rsidR="00866A3F" w:rsidRDefault="00866A3F">
      <w:pPr>
        <w:pStyle w:val="Texttabulky"/>
        <w:spacing w:line="300" w:lineRule="auto"/>
        <w:jc w:val="both"/>
        <w:rPr>
          <w:rFonts w:ascii="Arial" w:hAnsi="Arial" w:cs="Arial"/>
          <w:sz w:val="20"/>
          <w:lang w:val="cs-CZ"/>
        </w:rPr>
      </w:pPr>
    </w:p>
    <w:p w14:paraId="34DCB653" w14:textId="3438564C"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3"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3"/>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lastRenderedPageBreak/>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7FE8FC1D" w14:textId="281CEF3B" w:rsidR="006F6CDC" w:rsidRDefault="006F6CDC" w:rsidP="006F6CDC">
      <w:pPr>
        <w:pStyle w:val="Texttabulky"/>
        <w:spacing w:line="300" w:lineRule="auto"/>
        <w:rPr>
          <w:rFonts w:ascii="Arial" w:hAnsi="Arial" w:cs="Arial"/>
          <w:b/>
          <w:sz w:val="20"/>
          <w:lang w:val="cs-CZ"/>
        </w:rPr>
      </w:pPr>
    </w:p>
    <w:p w14:paraId="7912664C" w14:textId="77777777"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28B6F58B"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w:t>
      </w:r>
      <w:r w:rsidR="00CA4E0D">
        <w:rPr>
          <w:rFonts w:ascii="Arial" w:hAnsi="Arial" w:cs="Arial"/>
          <w:sz w:val="20"/>
          <w:lang w:val="cs-CZ"/>
        </w:rPr>
        <w:t>2</w:t>
      </w:r>
      <w:r>
        <w:rPr>
          <w:rFonts w:ascii="Arial" w:hAnsi="Arial" w:cs="Arial"/>
          <w:sz w:val="20"/>
          <w:lang w:val="cs-CZ"/>
        </w:rPr>
        <w:t xml:space="preserve">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0DF68F7E"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w:t>
      </w:r>
      <w:r w:rsidR="00CA4E0D">
        <w:rPr>
          <w:rFonts w:ascii="Arial" w:hAnsi="Arial" w:cs="Arial"/>
          <w:sz w:val="20"/>
          <w:lang w:val="cs-CZ"/>
        </w:rPr>
        <w:t>2</w:t>
      </w:r>
      <w:r>
        <w:rPr>
          <w:rFonts w:ascii="Arial" w:hAnsi="Arial" w:cs="Arial"/>
          <w:sz w:val="20"/>
          <w:lang w:val="cs-CZ"/>
        </w:rPr>
        <w:t xml:space="preserve">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583AE9DD"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w:t>
      </w:r>
      <w:r w:rsidR="00AA5136">
        <w:rPr>
          <w:rFonts w:ascii="Arial" w:hAnsi="Arial" w:cs="Arial"/>
          <w:color w:val="auto"/>
          <w:sz w:val="20"/>
          <w:lang w:val="cs-CZ"/>
        </w:rPr>
        <w:t xml:space="preserve">10. 3. </w:t>
      </w:r>
      <w:proofErr w:type="gramStart"/>
      <w:r w:rsidR="00AA5136">
        <w:rPr>
          <w:rFonts w:ascii="Arial" w:hAnsi="Arial" w:cs="Arial"/>
          <w:color w:val="auto"/>
          <w:sz w:val="20"/>
          <w:lang w:val="cs-CZ"/>
        </w:rPr>
        <w:t xml:space="preserve">2026 </w:t>
      </w:r>
      <w:r w:rsidR="00B02415" w:rsidRPr="00B02415">
        <w:rPr>
          <w:rFonts w:ascii="Arial" w:hAnsi="Arial" w:cs="Arial"/>
          <w:color w:val="auto"/>
          <w:sz w:val="20"/>
          <w:lang w:val="cs-CZ"/>
        </w:rPr>
        <w:t xml:space="preserve"> </w:t>
      </w:r>
      <w:bookmarkStart w:id="4" w:name="_Hlk195270055"/>
      <w:r w:rsidR="00B02415" w:rsidRPr="00B02415">
        <w:rPr>
          <w:rFonts w:ascii="Arial" w:hAnsi="Arial" w:cs="Arial"/>
          <w:color w:val="auto"/>
          <w:sz w:val="20"/>
          <w:lang w:val="cs-CZ"/>
        </w:rPr>
        <w:t>nebo</w:t>
      </w:r>
      <w:proofErr w:type="gramEnd"/>
      <w:r w:rsidR="00B02415" w:rsidRPr="00B02415">
        <w:rPr>
          <w:rFonts w:ascii="Arial" w:hAnsi="Arial" w:cs="Arial"/>
          <w:color w:val="auto"/>
          <w:sz w:val="20"/>
          <w:lang w:val="cs-CZ"/>
        </w:rPr>
        <w:t xml:space="preserve"> do doby zahájení uvedené v odsouhlaseném harmonogramu</w:t>
      </w:r>
      <w:bookmarkEnd w:id="4"/>
      <w:r w:rsidRPr="00B02415">
        <w:rPr>
          <w:rFonts w:ascii="Arial" w:hAnsi="Arial" w:cs="Arial"/>
          <w:color w:val="auto"/>
          <w:sz w:val="20"/>
          <w:lang w:val="cs-CZ"/>
        </w:rPr>
        <w:t xml:space="preserve">, zaplatí zhotovitel objednateli smluvní pokutu ve výši </w:t>
      </w:r>
      <w:r w:rsidR="009C5AAC">
        <w:rPr>
          <w:rFonts w:ascii="Arial" w:hAnsi="Arial" w:cs="Arial"/>
          <w:color w:val="auto"/>
          <w:sz w:val="20"/>
          <w:lang w:val="cs-CZ"/>
        </w:rPr>
        <w:t>4</w:t>
      </w:r>
      <w:r w:rsidR="00D43D3B" w:rsidRPr="00D43D3B">
        <w:rPr>
          <w:rFonts w:ascii="Arial" w:hAnsi="Arial" w:cs="Arial"/>
          <w:color w:val="auto"/>
          <w:sz w:val="20"/>
          <w:lang w:val="cs-CZ"/>
        </w:rPr>
        <w:t>0</w:t>
      </w:r>
      <w:r w:rsidR="00D43D3B">
        <w:rPr>
          <w:rFonts w:ascii="Arial" w:hAnsi="Arial" w:cs="Arial"/>
          <w:color w:val="auto"/>
          <w:sz w:val="20"/>
          <w:lang w:val="cs-CZ"/>
        </w:rPr>
        <w:t>.</w:t>
      </w:r>
      <w:r w:rsidRPr="00D43D3B">
        <w:rPr>
          <w:rFonts w:ascii="Arial" w:hAnsi="Arial" w:cs="Arial"/>
          <w:color w:val="auto"/>
          <w:sz w:val="20"/>
          <w:lang w:val="cs-CZ"/>
        </w:rPr>
        <w:t>000</w:t>
      </w:r>
      <w:r w:rsidRPr="00B02415">
        <w:rPr>
          <w:rFonts w:ascii="Arial" w:hAnsi="Arial" w:cs="Arial"/>
          <w:color w:val="auto"/>
          <w:sz w:val="20"/>
          <w:lang w:val="cs-CZ"/>
        </w:rPr>
        <w:t>,-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35128353"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lastRenderedPageBreak/>
        <w:t xml:space="preserve">zhotovitel nezahájí plnění díla </w:t>
      </w:r>
      <w:r w:rsidR="009C0B2B" w:rsidRPr="00631388">
        <w:rPr>
          <w:rFonts w:ascii="Arial" w:hAnsi="Arial" w:cs="Arial"/>
          <w:sz w:val="20"/>
          <w:lang w:val="cs-CZ"/>
        </w:rPr>
        <w:t>do</w:t>
      </w:r>
      <w:r w:rsidR="00CA4E0D">
        <w:rPr>
          <w:rFonts w:ascii="Arial" w:hAnsi="Arial" w:cs="Arial"/>
          <w:sz w:val="20"/>
          <w:lang w:val="cs-CZ"/>
        </w:rPr>
        <w:t xml:space="preserve"> 10. 3. </w:t>
      </w:r>
      <w:proofErr w:type="gramStart"/>
      <w:r w:rsidR="00CA4E0D">
        <w:rPr>
          <w:rFonts w:ascii="Arial" w:hAnsi="Arial" w:cs="Arial"/>
          <w:sz w:val="20"/>
          <w:lang w:val="cs-CZ"/>
        </w:rPr>
        <w:t xml:space="preserve">2026 </w:t>
      </w:r>
      <w:r w:rsidR="00D7026A" w:rsidRPr="00631388">
        <w:rPr>
          <w:rFonts w:ascii="Arial" w:hAnsi="Arial" w:cs="Arial"/>
          <w:sz w:val="20"/>
          <w:lang w:val="cs-CZ"/>
        </w:rPr>
        <w:t xml:space="preserve"> </w:t>
      </w:r>
      <w:r w:rsidR="00BF4C24" w:rsidRPr="00B02415">
        <w:rPr>
          <w:rFonts w:ascii="Arial" w:hAnsi="Arial" w:cs="Arial"/>
          <w:color w:val="auto"/>
          <w:sz w:val="20"/>
          <w:lang w:val="cs-CZ"/>
        </w:rPr>
        <w:t>nebo</w:t>
      </w:r>
      <w:proofErr w:type="gramEnd"/>
      <w:r w:rsidR="00BF4C24" w:rsidRPr="00B02415">
        <w:rPr>
          <w:rFonts w:ascii="Arial" w:hAnsi="Arial" w:cs="Arial"/>
          <w:color w:val="auto"/>
          <w:sz w:val="20"/>
          <w:lang w:val="cs-CZ"/>
        </w:rPr>
        <w:t xml:space="preserve">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5C3AFA6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lastRenderedPageBreak/>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B1F51" w14:textId="77777777" w:rsidR="00B36BBA" w:rsidRDefault="00B36BBA">
      <w:r>
        <w:separator/>
      </w:r>
    </w:p>
  </w:endnote>
  <w:endnote w:type="continuationSeparator" w:id="0">
    <w:p w14:paraId="61CDB468" w14:textId="77777777" w:rsidR="00B36BBA" w:rsidRDefault="00B36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E5235" w14:textId="77777777" w:rsidR="00B36BBA" w:rsidRDefault="00B36BBA">
      <w:r>
        <w:separator/>
      </w:r>
    </w:p>
  </w:footnote>
  <w:footnote w:type="continuationSeparator" w:id="0">
    <w:p w14:paraId="2BCBB7E1" w14:textId="77777777" w:rsidR="00B36BBA" w:rsidRDefault="00B36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23639"/>
    <w:rsid w:val="000304F5"/>
    <w:rsid w:val="00053875"/>
    <w:rsid w:val="0006214B"/>
    <w:rsid w:val="00062FEA"/>
    <w:rsid w:val="000813A9"/>
    <w:rsid w:val="000F7F5A"/>
    <w:rsid w:val="00116845"/>
    <w:rsid w:val="001217CC"/>
    <w:rsid w:val="0013651F"/>
    <w:rsid w:val="00145933"/>
    <w:rsid w:val="00150FB4"/>
    <w:rsid w:val="00153855"/>
    <w:rsid w:val="001737B7"/>
    <w:rsid w:val="0018168E"/>
    <w:rsid w:val="001A65C3"/>
    <w:rsid w:val="001F01FA"/>
    <w:rsid w:val="002149CC"/>
    <w:rsid w:val="002342F8"/>
    <w:rsid w:val="00255D10"/>
    <w:rsid w:val="002641C2"/>
    <w:rsid w:val="002B0C5C"/>
    <w:rsid w:val="003018CB"/>
    <w:rsid w:val="00321E74"/>
    <w:rsid w:val="00324FA5"/>
    <w:rsid w:val="0033364A"/>
    <w:rsid w:val="00390B97"/>
    <w:rsid w:val="00392170"/>
    <w:rsid w:val="00395B63"/>
    <w:rsid w:val="003A3F43"/>
    <w:rsid w:val="003B01B8"/>
    <w:rsid w:val="003C0AF9"/>
    <w:rsid w:val="003E62D2"/>
    <w:rsid w:val="00403BA4"/>
    <w:rsid w:val="0043022F"/>
    <w:rsid w:val="004327AF"/>
    <w:rsid w:val="004559E0"/>
    <w:rsid w:val="00461485"/>
    <w:rsid w:val="00492077"/>
    <w:rsid w:val="004A7C2C"/>
    <w:rsid w:val="004E18B3"/>
    <w:rsid w:val="004F4A78"/>
    <w:rsid w:val="0050087D"/>
    <w:rsid w:val="00536B2F"/>
    <w:rsid w:val="00536F23"/>
    <w:rsid w:val="0055291B"/>
    <w:rsid w:val="00594CB6"/>
    <w:rsid w:val="005B0305"/>
    <w:rsid w:val="005B2868"/>
    <w:rsid w:val="005C55F2"/>
    <w:rsid w:val="0062048D"/>
    <w:rsid w:val="00631388"/>
    <w:rsid w:val="00633C21"/>
    <w:rsid w:val="00661264"/>
    <w:rsid w:val="00671326"/>
    <w:rsid w:val="00672653"/>
    <w:rsid w:val="006737BA"/>
    <w:rsid w:val="00686CD9"/>
    <w:rsid w:val="006B265D"/>
    <w:rsid w:val="006D06BA"/>
    <w:rsid w:val="006D549C"/>
    <w:rsid w:val="006E7396"/>
    <w:rsid w:val="006F6CDC"/>
    <w:rsid w:val="00701E86"/>
    <w:rsid w:val="00721E00"/>
    <w:rsid w:val="00754235"/>
    <w:rsid w:val="00771CB5"/>
    <w:rsid w:val="007862B3"/>
    <w:rsid w:val="007879AE"/>
    <w:rsid w:val="007957FB"/>
    <w:rsid w:val="007D39CE"/>
    <w:rsid w:val="007D52D6"/>
    <w:rsid w:val="007E10A9"/>
    <w:rsid w:val="008034C4"/>
    <w:rsid w:val="00847D22"/>
    <w:rsid w:val="00857FC6"/>
    <w:rsid w:val="00866A3F"/>
    <w:rsid w:val="008767D5"/>
    <w:rsid w:val="008941C5"/>
    <w:rsid w:val="008B0EEC"/>
    <w:rsid w:val="008D58E6"/>
    <w:rsid w:val="008E212C"/>
    <w:rsid w:val="009C0B2B"/>
    <w:rsid w:val="009C5AAC"/>
    <w:rsid w:val="009D5080"/>
    <w:rsid w:val="009E1E92"/>
    <w:rsid w:val="009F7C2B"/>
    <w:rsid w:val="00A0780F"/>
    <w:rsid w:val="00A15B98"/>
    <w:rsid w:val="00A41CF1"/>
    <w:rsid w:val="00A8029D"/>
    <w:rsid w:val="00AA5136"/>
    <w:rsid w:val="00AA7532"/>
    <w:rsid w:val="00AB2E1C"/>
    <w:rsid w:val="00AB4299"/>
    <w:rsid w:val="00B02415"/>
    <w:rsid w:val="00B36BBA"/>
    <w:rsid w:val="00B37246"/>
    <w:rsid w:val="00B54570"/>
    <w:rsid w:val="00B66FBD"/>
    <w:rsid w:val="00B7715A"/>
    <w:rsid w:val="00B802EA"/>
    <w:rsid w:val="00B84845"/>
    <w:rsid w:val="00BA557A"/>
    <w:rsid w:val="00BC0D7D"/>
    <w:rsid w:val="00BC12F1"/>
    <w:rsid w:val="00BF0DB0"/>
    <w:rsid w:val="00BF4C24"/>
    <w:rsid w:val="00C22F8F"/>
    <w:rsid w:val="00C55215"/>
    <w:rsid w:val="00C60690"/>
    <w:rsid w:val="00C64316"/>
    <w:rsid w:val="00CA1747"/>
    <w:rsid w:val="00CA4E0D"/>
    <w:rsid w:val="00CB74D0"/>
    <w:rsid w:val="00CF27F9"/>
    <w:rsid w:val="00CF5C64"/>
    <w:rsid w:val="00D2653A"/>
    <w:rsid w:val="00D43D3B"/>
    <w:rsid w:val="00D7026A"/>
    <w:rsid w:val="00D77D34"/>
    <w:rsid w:val="00D91938"/>
    <w:rsid w:val="00DE2DB8"/>
    <w:rsid w:val="00E408EA"/>
    <w:rsid w:val="00E43582"/>
    <w:rsid w:val="00E50A6D"/>
    <w:rsid w:val="00E50AC8"/>
    <w:rsid w:val="00E61A5E"/>
    <w:rsid w:val="00E61E07"/>
    <w:rsid w:val="00E70D55"/>
    <w:rsid w:val="00E7149B"/>
    <w:rsid w:val="00E74671"/>
    <w:rsid w:val="00E76653"/>
    <w:rsid w:val="00E77E0F"/>
    <w:rsid w:val="00EB031A"/>
    <w:rsid w:val="00EE28F7"/>
    <w:rsid w:val="00F271D6"/>
    <w:rsid w:val="00F45AC9"/>
    <w:rsid w:val="00F702D0"/>
    <w:rsid w:val="00F768FD"/>
    <w:rsid w:val="00F97301"/>
    <w:rsid w:val="00FA63A8"/>
    <w:rsid w:val="00FB26BD"/>
    <w:rsid w:val="00FB5150"/>
    <w:rsid w:val="00FC5E7E"/>
    <w:rsid w:val="00FD0DBF"/>
    <w:rsid w:val="00FF169D"/>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character" w:styleId="Nevyeenzmnka">
    <w:name w:val="Unresolved Mention"/>
    <w:basedOn w:val="Standardnpsmoodstavce"/>
    <w:uiPriority w:val="99"/>
    <w:semiHidden/>
    <w:unhideWhenUsed/>
    <w:rsid w:val="00255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81752197">
      <w:bodyDiv w:val="1"/>
      <w:marLeft w:val="0"/>
      <w:marRight w:val="0"/>
      <w:marTop w:val="0"/>
      <w:marBottom w:val="0"/>
      <w:divBdr>
        <w:top w:val="none" w:sz="0" w:space="0" w:color="auto"/>
        <w:left w:val="none" w:sz="0" w:space="0" w:color="auto"/>
        <w:bottom w:val="none" w:sz="0" w:space="0" w:color="auto"/>
        <w:right w:val="none" w:sz="0" w:space="0" w:color="auto"/>
      </w:divBdr>
    </w:div>
    <w:div w:id="194314381">
      <w:bodyDiv w:val="1"/>
      <w:marLeft w:val="0"/>
      <w:marRight w:val="0"/>
      <w:marTop w:val="0"/>
      <w:marBottom w:val="0"/>
      <w:divBdr>
        <w:top w:val="none" w:sz="0" w:space="0" w:color="auto"/>
        <w:left w:val="none" w:sz="0" w:space="0" w:color="auto"/>
        <w:bottom w:val="none" w:sz="0" w:space="0" w:color="auto"/>
        <w:right w:val="none" w:sz="0" w:space="0" w:color="auto"/>
      </w:divBdr>
    </w:div>
    <w:div w:id="279652307">
      <w:bodyDiv w:val="1"/>
      <w:marLeft w:val="0"/>
      <w:marRight w:val="0"/>
      <w:marTop w:val="0"/>
      <w:marBottom w:val="0"/>
      <w:divBdr>
        <w:top w:val="none" w:sz="0" w:space="0" w:color="auto"/>
        <w:left w:val="none" w:sz="0" w:space="0" w:color="auto"/>
        <w:bottom w:val="none" w:sz="0" w:space="0" w:color="auto"/>
        <w:right w:val="none" w:sz="0" w:space="0" w:color="auto"/>
      </w:divBdr>
      <w:divsChild>
        <w:div w:id="502815254">
          <w:marLeft w:val="0"/>
          <w:marRight w:val="0"/>
          <w:marTop w:val="0"/>
          <w:marBottom w:val="0"/>
          <w:divBdr>
            <w:top w:val="none" w:sz="0" w:space="0" w:color="auto"/>
            <w:left w:val="none" w:sz="0" w:space="0" w:color="auto"/>
            <w:bottom w:val="none" w:sz="0" w:space="0" w:color="auto"/>
            <w:right w:val="none" w:sz="0" w:space="0" w:color="auto"/>
          </w:divBdr>
        </w:div>
      </w:divsChild>
    </w:div>
    <w:div w:id="783156314">
      <w:bodyDiv w:val="1"/>
      <w:marLeft w:val="0"/>
      <w:marRight w:val="0"/>
      <w:marTop w:val="0"/>
      <w:marBottom w:val="0"/>
      <w:divBdr>
        <w:top w:val="none" w:sz="0" w:space="0" w:color="auto"/>
        <w:left w:val="none" w:sz="0" w:space="0" w:color="auto"/>
        <w:bottom w:val="none" w:sz="0" w:space="0" w:color="auto"/>
        <w:right w:val="none" w:sz="0" w:space="0" w:color="auto"/>
      </w:divBdr>
    </w:div>
    <w:div w:id="84567862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609463277">
      <w:bodyDiv w:val="1"/>
      <w:marLeft w:val="0"/>
      <w:marRight w:val="0"/>
      <w:marTop w:val="0"/>
      <w:marBottom w:val="0"/>
      <w:divBdr>
        <w:top w:val="none" w:sz="0" w:space="0" w:color="auto"/>
        <w:left w:val="none" w:sz="0" w:space="0" w:color="auto"/>
        <w:bottom w:val="none" w:sz="0" w:space="0" w:color="auto"/>
        <w:right w:val="none" w:sz="0" w:space="0" w:color="auto"/>
      </w:divBdr>
    </w:div>
    <w:div w:id="1706445842">
      <w:bodyDiv w:val="1"/>
      <w:marLeft w:val="0"/>
      <w:marRight w:val="0"/>
      <w:marTop w:val="0"/>
      <w:marBottom w:val="0"/>
      <w:divBdr>
        <w:top w:val="none" w:sz="0" w:space="0" w:color="auto"/>
        <w:left w:val="none" w:sz="0" w:space="0" w:color="auto"/>
        <w:bottom w:val="none" w:sz="0" w:space="0" w:color="auto"/>
        <w:right w:val="none" w:sz="0" w:space="0" w:color="auto"/>
      </w:divBdr>
      <w:divsChild>
        <w:div w:id="1192064351">
          <w:marLeft w:val="0"/>
          <w:marRight w:val="0"/>
          <w:marTop w:val="0"/>
          <w:marBottom w:val="0"/>
          <w:divBdr>
            <w:top w:val="none" w:sz="0" w:space="0" w:color="auto"/>
            <w:left w:val="none" w:sz="0" w:space="0" w:color="auto"/>
            <w:bottom w:val="none" w:sz="0" w:space="0" w:color="auto"/>
            <w:right w:val="none" w:sz="0" w:space="0" w:color="auto"/>
          </w:divBdr>
        </w:div>
      </w:divsChild>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1920863827">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94</TotalTime>
  <Pages>6</Pages>
  <Words>2104</Words>
  <Characters>12418</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14</cp:revision>
  <cp:lastPrinted>2025-07-16T10:19:00Z</cp:lastPrinted>
  <dcterms:created xsi:type="dcterms:W3CDTF">2025-06-19T11:16:00Z</dcterms:created>
  <dcterms:modified xsi:type="dcterms:W3CDTF">2025-07-28T10:41:00Z</dcterms:modified>
</cp:coreProperties>
</file>